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D7DFEA8" w14:textId="77777777" w:rsidR="00863F2B" w:rsidRDefault="00863F2B" w:rsidP="00633FCF">
      <w:pPr>
        <w:spacing w:line="360" w:lineRule="auto"/>
        <w:rPr>
          <w:rFonts w:ascii="Arial" w:hAnsi="Arial" w:cs="Arial"/>
          <w:sz w:val="24"/>
          <w:szCs w:val="24"/>
        </w:rPr>
      </w:pPr>
    </w:p>
    <w:p w14:paraId="10803194" w14:textId="6A6F886F" w:rsidR="00633FCF" w:rsidRDefault="005F6EE9" w:rsidP="00AC765B">
      <w:pPr>
        <w:spacing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SO0</w:t>
      </w:r>
      <w:r w:rsidR="00404B19">
        <w:rPr>
          <w:rFonts w:ascii="Arial" w:hAnsi="Arial" w:cs="Arial"/>
          <w:b/>
          <w:bCs/>
          <w:sz w:val="32"/>
          <w:szCs w:val="32"/>
        </w:rPr>
        <w:t>4</w:t>
      </w:r>
      <w:r>
        <w:rPr>
          <w:rFonts w:ascii="Arial" w:hAnsi="Arial" w:cs="Arial"/>
          <w:b/>
          <w:bCs/>
          <w:sz w:val="32"/>
          <w:szCs w:val="32"/>
        </w:rPr>
        <w:t xml:space="preserve"> - </w:t>
      </w:r>
      <w:r w:rsidR="00633FCF" w:rsidRPr="00AC765B">
        <w:rPr>
          <w:rFonts w:ascii="Arial" w:hAnsi="Arial" w:cs="Arial"/>
          <w:b/>
          <w:bCs/>
          <w:sz w:val="32"/>
          <w:szCs w:val="32"/>
        </w:rPr>
        <w:t>SEZNAM PŘÍLOH</w:t>
      </w:r>
    </w:p>
    <w:p w14:paraId="2541909D" w14:textId="77777777" w:rsidR="00AC765B" w:rsidRDefault="00AC765B" w:rsidP="00AC765B">
      <w:pPr>
        <w:spacing w:line="360" w:lineRule="auto"/>
        <w:jc w:val="both"/>
        <w:rPr>
          <w:rFonts w:ascii="Arial" w:hAnsi="Arial" w:cs="Arial"/>
          <w:b/>
          <w:bCs/>
          <w:sz w:val="32"/>
          <w:szCs w:val="32"/>
        </w:rPr>
      </w:pPr>
    </w:p>
    <w:p w14:paraId="73A367BC" w14:textId="394FCCB8" w:rsidR="00AC765B" w:rsidRPr="00AC765B" w:rsidRDefault="00AC765B" w:rsidP="00AC765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C765B">
        <w:rPr>
          <w:rFonts w:ascii="Arial" w:hAnsi="Arial" w:cs="Arial"/>
          <w:sz w:val="24"/>
          <w:szCs w:val="24"/>
        </w:rPr>
        <w:t>D.1.</w:t>
      </w:r>
      <w:r w:rsidR="00404B19">
        <w:rPr>
          <w:rFonts w:ascii="Arial" w:hAnsi="Arial" w:cs="Arial"/>
          <w:sz w:val="24"/>
          <w:szCs w:val="24"/>
        </w:rPr>
        <w:t>4</w:t>
      </w:r>
      <w:r w:rsidRPr="00AC765B">
        <w:rPr>
          <w:rFonts w:ascii="Arial" w:hAnsi="Arial" w:cs="Arial"/>
          <w:sz w:val="24"/>
          <w:szCs w:val="24"/>
        </w:rPr>
        <w:t>.a – TECHNICKÁ ZPRÁVA</w:t>
      </w:r>
    </w:p>
    <w:p w14:paraId="34EEBAD4" w14:textId="08A035B2" w:rsidR="00AC765B" w:rsidRDefault="00AC765B" w:rsidP="00AC765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C765B">
        <w:rPr>
          <w:rFonts w:ascii="Arial" w:hAnsi="Arial" w:cs="Arial"/>
          <w:sz w:val="24"/>
          <w:szCs w:val="24"/>
        </w:rPr>
        <w:t>D.1.</w:t>
      </w:r>
      <w:r w:rsidR="00404B19">
        <w:rPr>
          <w:rFonts w:ascii="Arial" w:hAnsi="Arial" w:cs="Arial"/>
          <w:sz w:val="24"/>
          <w:szCs w:val="24"/>
        </w:rPr>
        <w:t>4</w:t>
      </w:r>
      <w:r w:rsidRPr="00AC765B">
        <w:rPr>
          <w:rFonts w:ascii="Arial" w:hAnsi="Arial" w:cs="Arial"/>
          <w:sz w:val="24"/>
          <w:szCs w:val="24"/>
        </w:rPr>
        <w:t>.b.</w:t>
      </w:r>
      <w:r w:rsidR="00570545">
        <w:rPr>
          <w:rFonts w:ascii="Arial" w:hAnsi="Arial" w:cs="Arial"/>
          <w:sz w:val="24"/>
          <w:szCs w:val="24"/>
        </w:rPr>
        <w:t>1</w:t>
      </w:r>
      <w:r w:rsidRPr="00AC765B">
        <w:rPr>
          <w:rFonts w:ascii="Arial" w:hAnsi="Arial" w:cs="Arial"/>
          <w:sz w:val="24"/>
          <w:szCs w:val="24"/>
        </w:rPr>
        <w:t xml:space="preserve"> - SO0</w:t>
      </w:r>
      <w:r w:rsidR="00404B19">
        <w:rPr>
          <w:rFonts w:ascii="Arial" w:hAnsi="Arial" w:cs="Arial"/>
          <w:sz w:val="24"/>
          <w:szCs w:val="24"/>
        </w:rPr>
        <w:t>4</w:t>
      </w:r>
      <w:r w:rsidRPr="00AC765B">
        <w:rPr>
          <w:rFonts w:ascii="Arial" w:hAnsi="Arial" w:cs="Arial"/>
          <w:sz w:val="24"/>
          <w:szCs w:val="24"/>
        </w:rPr>
        <w:t xml:space="preserve"> - PODÉLNÝ PROFIL</w:t>
      </w:r>
    </w:p>
    <w:p w14:paraId="333E3D82" w14:textId="4AFAE606" w:rsidR="00327E17" w:rsidRDefault="00327E17" w:rsidP="00AC765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27E17">
        <w:rPr>
          <w:rFonts w:ascii="Arial" w:hAnsi="Arial" w:cs="Arial"/>
          <w:sz w:val="24"/>
          <w:szCs w:val="24"/>
        </w:rPr>
        <w:t>D.1.4.b.2 - SO04 - PRACOVNÍ PŘÍČNÉ ŘEZY 4-PP1 - 4-PP42</w:t>
      </w:r>
    </w:p>
    <w:p w14:paraId="30F0E99D" w14:textId="34415A05" w:rsidR="00327E17" w:rsidRDefault="00327E17" w:rsidP="00AC765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27E17">
        <w:rPr>
          <w:rFonts w:ascii="Arial" w:hAnsi="Arial" w:cs="Arial"/>
          <w:sz w:val="24"/>
          <w:szCs w:val="24"/>
        </w:rPr>
        <w:t>D.1.4.b.3 - SO04 - PRACOVNÍ PŘÍČNÉ ŘEZY 43-PP1 - 4-PP46</w:t>
      </w:r>
    </w:p>
    <w:p w14:paraId="5E15DA27" w14:textId="50A095AD" w:rsidR="00327E17" w:rsidRDefault="00327E17" w:rsidP="00AC765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27E17">
        <w:rPr>
          <w:rFonts w:ascii="Arial" w:hAnsi="Arial" w:cs="Arial"/>
          <w:sz w:val="24"/>
          <w:szCs w:val="24"/>
        </w:rPr>
        <w:t>D.1.4.b.4 - SO04 - TĚŽBA SEDIMENTŮ - VZOROVÝ PŘÍČNÝ ŘEZ</w:t>
      </w:r>
    </w:p>
    <w:p w14:paraId="3F94C9AC" w14:textId="4D8E4D1E" w:rsidR="00327E17" w:rsidRDefault="00327E17" w:rsidP="00AC765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27E17">
        <w:rPr>
          <w:rFonts w:ascii="Arial" w:hAnsi="Arial" w:cs="Arial"/>
          <w:sz w:val="24"/>
          <w:szCs w:val="24"/>
        </w:rPr>
        <w:t>D.1.4.b.5 - SO04 - OPRAVA BŘEHOVÉHO OPEVNĚNÍ - VZOROVÉ PŘÍČNÉ ŘEZY</w:t>
      </w:r>
    </w:p>
    <w:p w14:paraId="69789892" w14:textId="4F2C3147" w:rsidR="00327E17" w:rsidRDefault="00327E17" w:rsidP="00AC765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27E17">
        <w:rPr>
          <w:rFonts w:ascii="Arial" w:hAnsi="Arial" w:cs="Arial"/>
          <w:sz w:val="24"/>
          <w:szCs w:val="24"/>
        </w:rPr>
        <w:t>D.1.4.b.6 - SO04 - STUPEŇ 82 km 11,572 - STAVEBNÍ VÝKRESY</w:t>
      </w:r>
    </w:p>
    <w:p w14:paraId="49CD06FF" w14:textId="4C58DD90" w:rsidR="00327E17" w:rsidRDefault="00327E17" w:rsidP="00AC765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27E17">
        <w:rPr>
          <w:rFonts w:ascii="Arial" w:hAnsi="Arial" w:cs="Arial"/>
          <w:sz w:val="24"/>
          <w:szCs w:val="24"/>
        </w:rPr>
        <w:t>D.1.4.b.7 - SO04 - STUPEŇ 83 km 11,587 - STAVEBNÍ VÝKRESY</w:t>
      </w:r>
    </w:p>
    <w:p w14:paraId="05F920C3" w14:textId="08ED03A3" w:rsidR="00327E17" w:rsidRDefault="00327E17" w:rsidP="00AC765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27E17">
        <w:rPr>
          <w:rFonts w:ascii="Arial" w:hAnsi="Arial" w:cs="Arial"/>
          <w:sz w:val="24"/>
          <w:szCs w:val="24"/>
        </w:rPr>
        <w:t xml:space="preserve">D.1.4.b.8 - SO04 - STUPEŇ 84 km 11,603 </w:t>
      </w:r>
      <w:r>
        <w:rPr>
          <w:rFonts w:ascii="Arial" w:hAnsi="Arial" w:cs="Arial"/>
          <w:sz w:val="24"/>
          <w:szCs w:val="24"/>
        </w:rPr>
        <w:t xml:space="preserve">- </w:t>
      </w:r>
      <w:r w:rsidRPr="00327E17">
        <w:rPr>
          <w:rFonts w:ascii="Arial" w:hAnsi="Arial" w:cs="Arial"/>
          <w:sz w:val="24"/>
          <w:szCs w:val="24"/>
        </w:rPr>
        <w:t>STAVEBNÍ VÝKRESY</w:t>
      </w:r>
    </w:p>
    <w:p w14:paraId="6D0D0626" w14:textId="5361FE46" w:rsidR="00327E17" w:rsidRDefault="00327E17" w:rsidP="00AC765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27E17">
        <w:rPr>
          <w:rFonts w:ascii="Arial" w:hAnsi="Arial" w:cs="Arial"/>
          <w:sz w:val="24"/>
          <w:szCs w:val="24"/>
        </w:rPr>
        <w:t xml:space="preserve">D.1.4.b.9 - SO04 - STUPEŇ 85 km 11,614 </w:t>
      </w:r>
      <w:r>
        <w:rPr>
          <w:rFonts w:ascii="Arial" w:hAnsi="Arial" w:cs="Arial"/>
          <w:sz w:val="24"/>
          <w:szCs w:val="24"/>
        </w:rPr>
        <w:t xml:space="preserve">- </w:t>
      </w:r>
      <w:r w:rsidRPr="00327E17">
        <w:rPr>
          <w:rFonts w:ascii="Arial" w:hAnsi="Arial" w:cs="Arial"/>
          <w:sz w:val="24"/>
          <w:szCs w:val="24"/>
        </w:rPr>
        <w:t>STAVEBNÍ VÝKRESY</w:t>
      </w:r>
    </w:p>
    <w:p w14:paraId="6F398E5B" w14:textId="0C214846" w:rsidR="00327E17" w:rsidRDefault="00327E17" w:rsidP="00AC765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27E17">
        <w:rPr>
          <w:rFonts w:ascii="Arial" w:hAnsi="Arial" w:cs="Arial"/>
          <w:sz w:val="24"/>
          <w:szCs w:val="24"/>
        </w:rPr>
        <w:t xml:space="preserve">D.1.4.b.10 - SO04 - STUPEŇ 92 km 11,754 </w:t>
      </w:r>
      <w:r>
        <w:rPr>
          <w:rFonts w:ascii="Arial" w:hAnsi="Arial" w:cs="Arial"/>
          <w:sz w:val="24"/>
          <w:szCs w:val="24"/>
        </w:rPr>
        <w:t xml:space="preserve">- </w:t>
      </w:r>
      <w:r w:rsidRPr="00327E17">
        <w:rPr>
          <w:rFonts w:ascii="Arial" w:hAnsi="Arial" w:cs="Arial"/>
          <w:sz w:val="24"/>
          <w:szCs w:val="24"/>
        </w:rPr>
        <w:t>STAVEBNÍ VÝKRESY</w:t>
      </w:r>
    </w:p>
    <w:p w14:paraId="35AC1AF1" w14:textId="3C42513D" w:rsidR="00327E17" w:rsidRDefault="00327E17" w:rsidP="00AC765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27E17">
        <w:rPr>
          <w:rFonts w:ascii="Arial" w:hAnsi="Arial" w:cs="Arial"/>
          <w:sz w:val="24"/>
          <w:szCs w:val="24"/>
        </w:rPr>
        <w:t>D.1.4.b.11 - SO04 - STUPEŇ 93 km 11,768 - STAVEBNÍ VÝKRESY</w:t>
      </w:r>
    </w:p>
    <w:p w14:paraId="68FCA619" w14:textId="0BDD3E61" w:rsidR="0025546B" w:rsidRDefault="0025546B" w:rsidP="00AC765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5546B">
        <w:rPr>
          <w:rFonts w:ascii="Arial" w:hAnsi="Arial" w:cs="Arial"/>
          <w:sz w:val="24"/>
          <w:szCs w:val="24"/>
        </w:rPr>
        <w:t>D.1.4.b.12 - SO04 - STUPEŇ 97 km 11,888 - STAVEBNÍ VÝKRESY</w:t>
      </w:r>
    </w:p>
    <w:p w14:paraId="381DC19A" w14:textId="10801D62" w:rsidR="0025546B" w:rsidRDefault="0025546B" w:rsidP="00AC765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5546B">
        <w:rPr>
          <w:rFonts w:ascii="Arial" w:hAnsi="Arial" w:cs="Arial"/>
          <w:sz w:val="24"/>
          <w:szCs w:val="24"/>
        </w:rPr>
        <w:t>D.1.4.b.13 - SO04 - STUPEŇ 97 km 11,919 - STAVEBNÍ VÝKRESY</w:t>
      </w:r>
    </w:p>
    <w:p w14:paraId="68D964F9" w14:textId="23E0ECD5" w:rsidR="00327E17" w:rsidRDefault="00327E17" w:rsidP="00AC765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27E17">
        <w:rPr>
          <w:rFonts w:ascii="Arial" w:hAnsi="Arial" w:cs="Arial"/>
          <w:sz w:val="24"/>
          <w:szCs w:val="24"/>
        </w:rPr>
        <w:t>D.1.4.b.1</w:t>
      </w:r>
      <w:r w:rsidR="0025546B">
        <w:rPr>
          <w:rFonts w:ascii="Arial" w:hAnsi="Arial" w:cs="Arial"/>
          <w:sz w:val="24"/>
          <w:szCs w:val="24"/>
        </w:rPr>
        <w:t>4</w:t>
      </w:r>
      <w:r w:rsidRPr="00327E17">
        <w:rPr>
          <w:rFonts w:ascii="Arial" w:hAnsi="Arial" w:cs="Arial"/>
          <w:sz w:val="24"/>
          <w:szCs w:val="24"/>
        </w:rPr>
        <w:t xml:space="preserve"> - SO04 - STUPEŇ 100 km 11,933 - STAVEBNÍ VÝKRESY</w:t>
      </w:r>
    </w:p>
    <w:p w14:paraId="324FC5F4" w14:textId="5539DE8A" w:rsidR="0025546B" w:rsidRDefault="0025546B" w:rsidP="00AC765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5546B">
        <w:rPr>
          <w:rFonts w:ascii="Arial" w:hAnsi="Arial" w:cs="Arial"/>
          <w:sz w:val="24"/>
          <w:szCs w:val="24"/>
        </w:rPr>
        <w:t>D.1.4.b.15 - SO04 - STUPEŇ 105 km 12,009 - STAVEBNÍ VÝKRESY</w:t>
      </w:r>
    </w:p>
    <w:p w14:paraId="32F562F1" w14:textId="5A9D9C1D" w:rsidR="0025546B" w:rsidRDefault="0025546B" w:rsidP="00AC765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5546B">
        <w:rPr>
          <w:rFonts w:ascii="Arial" w:hAnsi="Arial" w:cs="Arial"/>
          <w:sz w:val="24"/>
          <w:szCs w:val="24"/>
        </w:rPr>
        <w:t>D.1.4.b.16 - SO04 - STUPEŇ 106 km 12,024 - STAVEBNÍ VÝKRESY</w:t>
      </w:r>
    </w:p>
    <w:p w14:paraId="2CF65E1C" w14:textId="3CBFDC7F" w:rsidR="006B4FF4" w:rsidRDefault="006B4FF4" w:rsidP="00AC765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B4FF4">
        <w:rPr>
          <w:rFonts w:ascii="Arial" w:hAnsi="Arial" w:cs="Arial"/>
          <w:sz w:val="24"/>
          <w:szCs w:val="24"/>
        </w:rPr>
        <w:t>D.1.4.b.17 - SO04 - VZOROVÝ VÝKRES - PŮVODNÍ STAV</w:t>
      </w:r>
    </w:p>
    <w:p w14:paraId="00550CE4" w14:textId="7D5BDA13" w:rsidR="00327E17" w:rsidRDefault="00327E17" w:rsidP="00AC765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27E17">
        <w:rPr>
          <w:rFonts w:ascii="Arial" w:hAnsi="Arial" w:cs="Arial"/>
          <w:sz w:val="24"/>
          <w:szCs w:val="24"/>
        </w:rPr>
        <w:t>D.1.4.b.1</w:t>
      </w:r>
      <w:r w:rsidR="006B4FF4">
        <w:rPr>
          <w:rFonts w:ascii="Arial" w:hAnsi="Arial" w:cs="Arial"/>
          <w:sz w:val="24"/>
          <w:szCs w:val="24"/>
        </w:rPr>
        <w:t>8</w:t>
      </w:r>
      <w:r w:rsidRPr="00327E17">
        <w:rPr>
          <w:rFonts w:ascii="Arial" w:hAnsi="Arial" w:cs="Arial"/>
          <w:sz w:val="24"/>
          <w:szCs w:val="24"/>
        </w:rPr>
        <w:t xml:space="preserve"> - SO04 - VZOROVÝ VÝKRES OPRAV</w:t>
      </w:r>
    </w:p>
    <w:p w14:paraId="6414F0EF" w14:textId="77777777" w:rsidR="00327E17" w:rsidRDefault="00327E17" w:rsidP="00AC765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322CA37" w14:textId="77777777" w:rsidR="00327E17" w:rsidRDefault="00327E17" w:rsidP="00AC765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1476137" w14:textId="77777777" w:rsidR="00327E17" w:rsidRDefault="00327E17" w:rsidP="00AC765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6785BB56" w14:textId="77777777" w:rsidR="00327E17" w:rsidRDefault="00327E17" w:rsidP="00AC765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sectPr w:rsidR="00327E17" w:rsidSect="00EA238C">
      <w:headerReference w:type="default" r:id="rId7"/>
      <w:footerReference w:type="default" r:id="rId8"/>
      <w:footnotePr>
        <w:pos w:val="beneathText"/>
      </w:footnotePr>
      <w:pgSz w:w="11905" w:h="16837"/>
      <w:pgMar w:top="1276" w:right="1416" w:bottom="1417" w:left="127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1382E6" w14:textId="77777777" w:rsidR="00731F65" w:rsidRDefault="00731F65">
      <w:r>
        <w:separator/>
      </w:r>
    </w:p>
  </w:endnote>
  <w:endnote w:type="continuationSeparator" w:id="0">
    <w:p w14:paraId="47124927" w14:textId="77777777" w:rsidR="00731F65" w:rsidRDefault="00731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A811D" w14:textId="77777777" w:rsidR="00863F2B" w:rsidRDefault="00904D70">
    <w:pPr>
      <w:pStyle w:val="Zpat"/>
      <w:pBdr>
        <w:top w:val="single" w:sz="4" w:space="1" w:color="000000"/>
      </w:pBdr>
    </w:pPr>
    <w:r>
      <w:rPr>
        <w:noProof/>
        <w:lang w:eastAsia="cs-CZ"/>
      </w:rPr>
      <w:drawing>
        <wp:inline distT="0" distB="0" distL="0" distR="0" wp14:anchorId="37839F23" wp14:editId="4F7CE55E">
          <wp:extent cx="685800" cy="428625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63F2B">
      <w:rPr>
        <w:sz w:val="28"/>
      </w:rPr>
      <w:t xml:space="preserve">AQUA CENTRUM Břeclav s.r.o.                           </w:t>
    </w:r>
    <w:r w:rsidR="00863F2B">
      <w:t xml:space="preserve">                               Strana:</w:t>
    </w:r>
    <w:r w:rsidR="00863F2B">
      <w:tab/>
    </w:r>
    <w:r w:rsidR="00841ED4">
      <w:rPr>
        <w:rStyle w:val="slostrnky"/>
      </w:rPr>
      <w:fldChar w:fldCharType="begin"/>
    </w:r>
    <w:r w:rsidR="00863F2B">
      <w:rPr>
        <w:rStyle w:val="slostrnky"/>
      </w:rPr>
      <w:instrText xml:space="preserve"> PAGE </w:instrText>
    </w:r>
    <w:r w:rsidR="00841ED4">
      <w:rPr>
        <w:rStyle w:val="slostrnky"/>
      </w:rPr>
      <w:fldChar w:fldCharType="separate"/>
    </w:r>
    <w:r w:rsidR="00636A1A">
      <w:rPr>
        <w:rStyle w:val="slostrnky"/>
        <w:noProof/>
      </w:rPr>
      <w:t>2</w:t>
    </w:r>
    <w:r w:rsidR="00841ED4"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55EEF" w14:textId="77777777" w:rsidR="00731F65" w:rsidRDefault="00731F65">
      <w:r>
        <w:separator/>
      </w:r>
    </w:p>
  </w:footnote>
  <w:footnote w:type="continuationSeparator" w:id="0">
    <w:p w14:paraId="6CE3430F" w14:textId="77777777" w:rsidR="00731F65" w:rsidRDefault="00731F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AACA9" w14:textId="60FF9717" w:rsidR="00863F2B" w:rsidRDefault="00863F2B">
    <w:pPr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spacing w:line="360" w:lineRule="auto"/>
      <w:jc w:val="both"/>
      <w:rPr>
        <w:i/>
      </w:rPr>
    </w:pPr>
    <w:r>
      <w:rPr>
        <w:i/>
      </w:rPr>
      <w:t xml:space="preserve">Dokumentace pro </w:t>
    </w:r>
    <w:r w:rsidR="00BA4565">
      <w:rPr>
        <w:i/>
      </w:rPr>
      <w:t>provádění stavby</w:t>
    </w:r>
    <w:r w:rsidR="00BA4565">
      <w:rPr>
        <w:i/>
      </w:rPr>
      <w:tab/>
    </w:r>
    <w:r>
      <w:rPr>
        <w:i/>
      </w:rPr>
      <w:t xml:space="preserve">   </w:t>
    </w:r>
    <w:r>
      <w:rPr>
        <w:i/>
      </w:rPr>
      <w:tab/>
    </w:r>
    <w:r w:rsidR="00DB1A41">
      <w:rPr>
        <w:i/>
      </w:rPr>
      <w:tab/>
    </w:r>
    <w:r w:rsidR="00DB1A41">
      <w:rPr>
        <w:i/>
      </w:rPr>
      <w:tab/>
    </w:r>
    <w:r w:rsidR="00DB1A41">
      <w:rPr>
        <w:i/>
      </w:rPr>
      <w:tab/>
    </w:r>
    <w:r w:rsidR="00DB1A41">
      <w:rPr>
        <w:i/>
      </w:rPr>
      <w:tab/>
    </w:r>
    <w:r w:rsidR="00DB1A41">
      <w:rPr>
        <w:i/>
      </w:rPr>
      <w:tab/>
    </w:r>
    <w:r w:rsidR="00AC2912">
      <w:rPr>
        <w:i/>
      </w:rPr>
      <w:t xml:space="preserve">     </w:t>
    </w:r>
    <w:r w:rsidR="00113F04">
      <w:rPr>
        <w:i/>
      </w:rPr>
      <w:t xml:space="preserve"> </w:t>
    </w:r>
    <w:r w:rsidR="00AC2912">
      <w:rPr>
        <w:i/>
      </w:rPr>
      <w:t>listopad 2021</w:t>
    </w:r>
  </w:p>
  <w:p w14:paraId="209EAEA1" w14:textId="77777777" w:rsidR="00863F2B" w:rsidRPr="00113F04" w:rsidRDefault="00863F2B">
    <w:pPr>
      <w:pStyle w:val="Zhlav"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rPr>
        <w:bCs/>
        <w:i/>
      </w:rPr>
    </w:pPr>
    <w:r>
      <w:rPr>
        <w:i/>
      </w:rPr>
      <w:tab/>
    </w:r>
    <w:r w:rsidR="00A05A2C">
      <w:rPr>
        <w:bCs/>
        <w:color w:val="333333"/>
      </w:rPr>
      <w:t>VVT Bystřička, Chvalčov, těžba sedimentů, oprava toku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i w:val="0"/>
        <w:sz w:val="24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24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i w:val="0"/>
        <w:sz w:val="24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i w:val="0"/>
        <w:sz w:val="24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i w:val="0"/>
        <w:sz w:val="24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i w:val="0"/>
        <w:sz w:val="24"/>
        <w:u w:val="non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 w16cid:durableId="711463516">
    <w:abstractNumId w:val="0"/>
  </w:num>
  <w:num w:numId="2" w16cid:durableId="524057151">
    <w:abstractNumId w:val="1"/>
  </w:num>
  <w:num w:numId="3" w16cid:durableId="1403481161">
    <w:abstractNumId w:val="2"/>
  </w:num>
  <w:num w:numId="4" w16cid:durableId="600184107">
    <w:abstractNumId w:val="3"/>
  </w:num>
  <w:num w:numId="5" w16cid:durableId="1795050987">
    <w:abstractNumId w:val="4"/>
  </w:num>
  <w:num w:numId="6" w16cid:durableId="62919278">
    <w:abstractNumId w:val="5"/>
  </w:num>
  <w:num w:numId="7" w16cid:durableId="807891873">
    <w:abstractNumId w:val="6"/>
  </w:num>
  <w:num w:numId="8" w16cid:durableId="80061016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4AA"/>
    <w:rsid w:val="00013507"/>
    <w:rsid w:val="0002048E"/>
    <w:rsid w:val="00037BEB"/>
    <w:rsid w:val="00040A6C"/>
    <w:rsid w:val="00060386"/>
    <w:rsid w:val="00060DB0"/>
    <w:rsid w:val="000B1A80"/>
    <w:rsid w:val="000D45A7"/>
    <w:rsid w:val="000E3362"/>
    <w:rsid w:val="000E3F1A"/>
    <w:rsid w:val="000F1EE4"/>
    <w:rsid w:val="000F4CD7"/>
    <w:rsid w:val="00107532"/>
    <w:rsid w:val="00113F04"/>
    <w:rsid w:val="0014363A"/>
    <w:rsid w:val="00164C6E"/>
    <w:rsid w:val="00165F5A"/>
    <w:rsid w:val="0019451D"/>
    <w:rsid w:val="0019516D"/>
    <w:rsid w:val="001A1058"/>
    <w:rsid w:val="001C3328"/>
    <w:rsid w:val="001E6C8E"/>
    <w:rsid w:val="001F2184"/>
    <w:rsid w:val="00224586"/>
    <w:rsid w:val="002446FF"/>
    <w:rsid w:val="0025546B"/>
    <w:rsid w:val="00255DD4"/>
    <w:rsid w:val="00267B99"/>
    <w:rsid w:val="002756FF"/>
    <w:rsid w:val="0028158C"/>
    <w:rsid w:val="00281EF3"/>
    <w:rsid w:val="00293850"/>
    <w:rsid w:val="002B245D"/>
    <w:rsid w:val="002B355F"/>
    <w:rsid w:val="002C160F"/>
    <w:rsid w:val="002D0ACA"/>
    <w:rsid w:val="002E04A5"/>
    <w:rsid w:val="002E5CDB"/>
    <w:rsid w:val="00307FEC"/>
    <w:rsid w:val="00327E17"/>
    <w:rsid w:val="003421ED"/>
    <w:rsid w:val="00366AC0"/>
    <w:rsid w:val="00367DCD"/>
    <w:rsid w:val="00372CAC"/>
    <w:rsid w:val="0038232C"/>
    <w:rsid w:val="00392609"/>
    <w:rsid w:val="003D3902"/>
    <w:rsid w:val="00404713"/>
    <w:rsid w:val="00404B19"/>
    <w:rsid w:val="00413108"/>
    <w:rsid w:val="0042354C"/>
    <w:rsid w:val="00426FAA"/>
    <w:rsid w:val="0043355F"/>
    <w:rsid w:val="00435F48"/>
    <w:rsid w:val="004362ED"/>
    <w:rsid w:val="004362F1"/>
    <w:rsid w:val="004416D7"/>
    <w:rsid w:val="00450814"/>
    <w:rsid w:val="00453E4A"/>
    <w:rsid w:val="00466849"/>
    <w:rsid w:val="0047275F"/>
    <w:rsid w:val="0049209F"/>
    <w:rsid w:val="004A28FB"/>
    <w:rsid w:val="004C39E6"/>
    <w:rsid w:val="004D6A62"/>
    <w:rsid w:val="004E126C"/>
    <w:rsid w:val="004E4116"/>
    <w:rsid w:val="00514859"/>
    <w:rsid w:val="0053335D"/>
    <w:rsid w:val="00537DC3"/>
    <w:rsid w:val="00544C58"/>
    <w:rsid w:val="005527F3"/>
    <w:rsid w:val="00570545"/>
    <w:rsid w:val="005877A5"/>
    <w:rsid w:val="0059413E"/>
    <w:rsid w:val="005A4E68"/>
    <w:rsid w:val="005B20E0"/>
    <w:rsid w:val="005B39CB"/>
    <w:rsid w:val="005C0EF0"/>
    <w:rsid w:val="005E61D1"/>
    <w:rsid w:val="005F6EE9"/>
    <w:rsid w:val="006236F3"/>
    <w:rsid w:val="00630145"/>
    <w:rsid w:val="006316F6"/>
    <w:rsid w:val="00633FCF"/>
    <w:rsid w:val="00636A1A"/>
    <w:rsid w:val="0063758B"/>
    <w:rsid w:val="00641E08"/>
    <w:rsid w:val="006424AA"/>
    <w:rsid w:val="00657290"/>
    <w:rsid w:val="00681259"/>
    <w:rsid w:val="006B4FF4"/>
    <w:rsid w:val="006F0B53"/>
    <w:rsid w:val="006F10AE"/>
    <w:rsid w:val="006F2388"/>
    <w:rsid w:val="006F3E7D"/>
    <w:rsid w:val="00722725"/>
    <w:rsid w:val="007247B4"/>
    <w:rsid w:val="00731F65"/>
    <w:rsid w:val="007328DE"/>
    <w:rsid w:val="00762F69"/>
    <w:rsid w:val="00767455"/>
    <w:rsid w:val="00774E8F"/>
    <w:rsid w:val="007B4595"/>
    <w:rsid w:val="007B6E76"/>
    <w:rsid w:val="007D6BDD"/>
    <w:rsid w:val="00817FF4"/>
    <w:rsid w:val="00841D24"/>
    <w:rsid w:val="00841ED4"/>
    <w:rsid w:val="00841F95"/>
    <w:rsid w:val="00844FA6"/>
    <w:rsid w:val="00863F2B"/>
    <w:rsid w:val="00866D60"/>
    <w:rsid w:val="008765E3"/>
    <w:rsid w:val="00891DF1"/>
    <w:rsid w:val="008B5149"/>
    <w:rsid w:val="008D176D"/>
    <w:rsid w:val="00904D70"/>
    <w:rsid w:val="00916817"/>
    <w:rsid w:val="00950B1B"/>
    <w:rsid w:val="009808E1"/>
    <w:rsid w:val="00992928"/>
    <w:rsid w:val="009A2D00"/>
    <w:rsid w:val="009A7733"/>
    <w:rsid w:val="009B0576"/>
    <w:rsid w:val="009C729B"/>
    <w:rsid w:val="009D01B8"/>
    <w:rsid w:val="009E7962"/>
    <w:rsid w:val="00A05A2C"/>
    <w:rsid w:val="00A10AA6"/>
    <w:rsid w:val="00A2047A"/>
    <w:rsid w:val="00A54997"/>
    <w:rsid w:val="00A70DDE"/>
    <w:rsid w:val="00A76B0B"/>
    <w:rsid w:val="00A8357A"/>
    <w:rsid w:val="00A85176"/>
    <w:rsid w:val="00A9710A"/>
    <w:rsid w:val="00AA7E2E"/>
    <w:rsid w:val="00AC2912"/>
    <w:rsid w:val="00AC61D7"/>
    <w:rsid w:val="00AC705E"/>
    <w:rsid w:val="00AC765B"/>
    <w:rsid w:val="00AC79FE"/>
    <w:rsid w:val="00AD11AF"/>
    <w:rsid w:val="00AD73F3"/>
    <w:rsid w:val="00AF422E"/>
    <w:rsid w:val="00B60F84"/>
    <w:rsid w:val="00B93749"/>
    <w:rsid w:val="00BA1248"/>
    <w:rsid w:val="00BA4565"/>
    <w:rsid w:val="00BB11A9"/>
    <w:rsid w:val="00BE7325"/>
    <w:rsid w:val="00BF0330"/>
    <w:rsid w:val="00BF6CC9"/>
    <w:rsid w:val="00C028C5"/>
    <w:rsid w:val="00C03DD6"/>
    <w:rsid w:val="00C13DCD"/>
    <w:rsid w:val="00C25A25"/>
    <w:rsid w:val="00C47A2B"/>
    <w:rsid w:val="00C63B63"/>
    <w:rsid w:val="00C664E3"/>
    <w:rsid w:val="00C91DCF"/>
    <w:rsid w:val="00CB075B"/>
    <w:rsid w:val="00CB0A10"/>
    <w:rsid w:val="00CD5A6F"/>
    <w:rsid w:val="00CF65C5"/>
    <w:rsid w:val="00D05E86"/>
    <w:rsid w:val="00D120ED"/>
    <w:rsid w:val="00D302CE"/>
    <w:rsid w:val="00D569EF"/>
    <w:rsid w:val="00D6760C"/>
    <w:rsid w:val="00D67FAE"/>
    <w:rsid w:val="00D85389"/>
    <w:rsid w:val="00D93020"/>
    <w:rsid w:val="00DB1A41"/>
    <w:rsid w:val="00DC3772"/>
    <w:rsid w:val="00DD36BE"/>
    <w:rsid w:val="00DE5794"/>
    <w:rsid w:val="00DF6A48"/>
    <w:rsid w:val="00E11AAD"/>
    <w:rsid w:val="00E35EBF"/>
    <w:rsid w:val="00E51D50"/>
    <w:rsid w:val="00E56F57"/>
    <w:rsid w:val="00E7400C"/>
    <w:rsid w:val="00E84F83"/>
    <w:rsid w:val="00E905D9"/>
    <w:rsid w:val="00EA238C"/>
    <w:rsid w:val="00ED7F12"/>
    <w:rsid w:val="00F067F6"/>
    <w:rsid w:val="00F3307C"/>
    <w:rsid w:val="00F6284E"/>
    <w:rsid w:val="00F71FBF"/>
    <w:rsid w:val="00F81211"/>
    <w:rsid w:val="00F85ED5"/>
    <w:rsid w:val="00FD22A4"/>
    <w:rsid w:val="00FD36C7"/>
    <w:rsid w:val="00FF0244"/>
    <w:rsid w:val="00FF2B3A"/>
    <w:rsid w:val="00FF6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EF50A"/>
  <w15:docId w15:val="{81D56DFA-E354-472C-A1A0-6093EA468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238C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center"/>
      <w:outlineLvl w:val="0"/>
    </w:pPr>
    <w:rPr>
      <w:rFonts w:ascii="Arial" w:hAnsi="Arial"/>
      <w:b/>
      <w:sz w:val="40"/>
    </w:rPr>
  </w:style>
  <w:style w:type="paragraph" w:styleId="Nadpis2">
    <w:name w:val="heading 2"/>
    <w:basedOn w:val="Normln"/>
    <w:next w:val="Normln"/>
    <w:link w:val="Nadpis2Char"/>
    <w:qFormat/>
    <w:rsid w:val="00EA238C"/>
    <w:pPr>
      <w:keepNext/>
      <w:tabs>
        <w:tab w:val="num" w:pos="0"/>
      </w:tabs>
      <w:spacing w:line="360" w:lineRule="auto"/>
      <w:jc w:val="both"/>
      <w:outlineLvl w:val="1"/>
    </w:pPr>
    <w:rPr>
      <w:rFonts w:ascii="Arial" w:hAnsi="Arial"/>
      <w:sz w:val="24"/>
    </w:rPr>
  </w:style>
  <w:style w:type="paragraph" w:styleId="Nadpis3">
    <w:name w:val="heading 3"/>
    <w:basedOn w:val="Normln"/>
    <w:next w:val="Normln"/>
    <w:qFormat/>
    <w:rsid w:val="00EA238C"/>
    <w:pPr>
      <w:keepNext/>
      <w:tabs>
        <w:tab w:val="num" w:pos="0"/>
      </w:tabs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A238C"/>
    <w:pPr>
      <w:keepNext/>
      <w:tabs>
        <w:tab w:val="num" w:pos="0"/>
      </w:tabs>
      <w:jc w:val="center"/>
      <w:outlineLvl w:val="3"/>
    </w:pPr>
    <w:rPr>
      <w:sz w:val="36"/>
    </w:rPr>
  </w:style>
  <w:style w:type="paragraph" w:styleId="Nadpis5">
    <w:name w:val="heading 5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4"/>
    </w:pPr>
    <w:rPr>
      <w:rFonts w:ascii="Arial" w:hAnsi="Arial"/>
      <w:b/>
      <w:sz w:val="28"/>
    </w:rPr>
  </w:style>
  <w:style w:type="paragraph" w:styleId="Nadpis6">
    <w:name w:val="heading 6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5"/>
    </w:pPr>
    <w:rPr>
      <w:rFonts w:ascii="Arial" w:hAnsi="Arial"/>
      <w:b/>
      <w:sz w:val="24"/>
    </w:rPr>
  </w:style>
  <w:style w:type="paragraph" w:styleId="Nadpis7">
    <w:name w:val="heading 7"/>
    <w:basedOn w:val="Normln"/>
    <w:next w:val="Normln"/>
    <w:qFormat/>
    <w:rsid w:val="00EA238C"/>
    <w:pPr>
      <w:keepNext/>
      <w:outlineLvl w:val="6"/>
    </w:pPr>
    <w:rPr>
      <w:rFonts w:ascii="Arial" w:hAnsi="Arial" w:cs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EA238C"/>
    <w:rPr>
      <w:rFonts w:ascii="Arial" w:hAnsi="Arial"/>
      <w:b/>
      <w:i w:val="0"/>
      <w:sz w:val="28"/>
      <w:u w:val="none"/>
    </w:rPr>
  </w:style>
  <w:style w:type="character" w:customStyle="1" w:styleId="WW8Num3z0">
    <w:name w:val="WW8Num3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4z0">
    <w:name w:val="WW8Num4z0"/>
    <w:rsid w:val="00EA238C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EA238C"/>
    <w:rPr>
      <w:rFonts w:ascii="Arial" w:hAnsi="Arial"/>
      <w:b/>
      <w:i w:val="0"/>
      <w:sz w:val="28"/>
      <w:u w:val="none"/>
    </w:rPr>
  </w:style>
  <w:style w:type="character" w:customStyle="1" w:styleId="WW8Num6z0">
    <w:name w:val="WW8Num6z0"/>
    <w:rsid w:val="00EA238C"/>
    <w:rPr>
      <w:rFonts w:ascii="Symbol" w:hAnsi="Symbol" w:cs="OpenSymbol"/>
    </w:rPr>
  </w:style>
  <w:style w:type="character" w:customStyle="1" w:styleId="WW8Num7z0">
    <w:name w:val="WW8Num7z0"/>
    <w:rsid w:val="00EA238C"/>
    <w:rPr>
      <w:b/>
    </w:rPr>
  </w:style>
  <w:style w:type="character" w:customStyle="1" w:styleId="Absatz-Standardschriftart">
    <w:name w:val="Absatz-Standardschriftart"/>
    <w:rsid w:val="00EA238C"/>
  </w:style>
  <w:style w:type="character" w:customStyle="1" w:styleId="WW-Absatz-Standardschriftart">
    <w:name w:val="WW-Absatz-Standardschriftart"/>
    <w:rsid w:val="00EA238C"/>
  </w:style>
  <w:style w:type="character" w:customStyle="1" w:styleId="WW-Absatz-Standardschriftart1">
    <w:name w:val="WW-Absatz-Standardschriftart1"/>
    <w:rsid w:val="00EA238C"/>
  </w:style>
  <w:style w:type="character" w:customStyle="1" w:styleId="WW-Absatz-Standardschriftart11">
    <w:name w:val="WW-Absatz-Standardschriftart11"/>
    <w:rsid w:val="00EA238C"/>
  </w:style>
  <w:style w:type="character" w:customStyle="1" w:styleId="WW-Absatz-Standardschriftart111">
    <w:name w:val="WW-Absatz-Standardschriftart111"/>
    <w:rsid w:val="00EA238C"/>
  </w:style>
  <w:style w:type="character" w:customStyle="1" w:styleId="WW-Absatz-Standardschriftart1111">
    <w:name w:val="WW-Absatz-Standardschriftart1111"/>
    <w:rsid w:val="00EA238C"/>
  </w:style>
  <w:style w:type="character" w:customStyle="1" w:styleId="WW-Absatz-Standardschriftart11111">
    <w:name w:val="WW-Absatz-Standardschriftart11111"/>
    <w:rsid w:val="00EA238C"/>
  </w:style>
  <w:style w:type="character" w:customStyle="1" w:styleId="WW-Absatz-Standardschriftart111111">
    <w:name w:val="WW-Absatz-Standardschriftart111111"/>
    <w:rsid w:val="00EA238C"/>
  </w:style>
  <w:style w:type="character" w:customStyle="1" w:styleId="WW-Absatz-Standardschriftart1111111">
    <w:name w:val="WW-Absatz-Standardschriftart1111111"/>
    <w:rsid w:val="00EA238C"/>
  </w:style>
  <w:style w:type="character" w:customStyle="1" w:styleId="Standardnpsmoodstavce2">
    <w:name w:val="Standardní písmo odstavce2"/>
    <w:rsid w:val="00EA238C"/>
  </w:style>
  <w:style w:type="character" w:customStyle="1" w:styleId="WW-Absatz-Standardschriftart11111111">
    <w:name w:val="WW-Absatz-Standardschriftart11111111"/>
    <w:rsid w:val="00EA238C"/>
  </w:style>
  <w:style w:type="character" w:customStyle="1" w:styleId="WW-Absatz-Standardschriftart111111111">
    <w:name w:val="WW-Absatz-Standardschriftart111111111"/>
    <w:rsid w:val="00EA238C"/>
  </w:style>
  <w:style w:type="character" w:customStyle="1" w:styleId="WW-Absatz-Standardschriftart1111111111">
    <w:name w:val="WW-Absatz-Standardschriftart1111111111"/>
    <w:rsid w:val="00EA238C"/>
  </w:style>
  <w:style w:type="character" w:customStyle="1" w:styleId="Standardnpsmoodstavce1">
    <w:name w:val="Standardní písmo odstavce1"/>
    <w:rsid w:val="00EA238C"/>
  </w:style>
  <w:style w:type="character" w:customStyle="1" w:styleId="WW-Absatz-Standardschriftart11111111111">
    <w:name w:val="WW-Absatz-Standardschriftart11111111111"/>
    <w:rsid w:val="00EA238C"/>
  </w:style>
  <w:style w:type="character" w:customStyle="1" w:styleId="WW-Absatz-Standardschriftart111111111111">
    <w:name w:val="WW-Absatz-Standardschriftart111111111111"/>
    <w:rsid w:val="00EA238C"/>
  </w:style>
  <w:style w:type="character" w:customStyle="1" w:styleId="WW-Absatz-Standardschriftart1111111111111">
    <w:name w:val="WW-Absatz-Standardschriftart1111111111111"/>
    <w:rsid w:val="00EA238C"/>
  </w:style>
  <w:style w:type="character" w:customStyle="1" w:styleId="WW-Standardnpsmoodstavce">
    <w:name w:val="WW-Standardní písmo odstavce"/>
    <w:rsid w:val="00EA238C"/>
  </w:style>
  <w:style w:type="character" w:customStyle="1" w:styleId="WW8Num1z0">
    <w:name w:val="WW8Num1z0"/>
    <w:rsid w:val="00EA238C"/>
    <w:rPr>
      <w:rFonts w:ascii="Times New Roman" w:hAnsi="Times New Roman"/>
    </w:rPr>
  </w:style>
  <w:style w:type="character" w:customStyle="1" w:styleId="WW8Num9z0">
    <w:name w:val="WW8Num9z0"/>
    <w:rsid w:val="00EA238C"/>
    <w:rPr>
      <w:rFonts w:ascii="Times New Roman" w:hAnsi="Times New Roman"/>
    </w:rPr>
  </w:style>
  <w:style w:type="character" w:customStyle="1" w:styleId="WW8Num11z0">
    <w:name w:val="WW8Num11z0"/>
    <w:rsid w:val="00EA238C"/>
    <w:rPr>
      <w:rFonts w:ascii="Times New Roman" w:hAnsi="Times New Roman"/>
    </w:rPr>
  </w:style>
  <w:style w:type="character" w:customStyle="1" w:styleId="WW8Num12z0">
    <w:name w:val="WW8Num12z0"/>
    <w:rsid w:val="00EA238C"/>
    <w:rPr>
      <w:rFonts w:ascii="Arial" w:hAnsi="Arial"/>
      <w:b/>
      <w:i w:val="0"/>
      <w:sz w:val="28"/>
      <w:u w:val="none"/>
    </w:rPr>
  </w:style>
  <w:style w:type="character" w:customStyle="1" w:styleId="WW8Num14z0">
    <w:name w:val="WW8Num14z0"/>
    <w:rsid w:val="00EA238C"/>
    <w:rPr>
      <w:b w:val="0"/>
      <w:sz w:val="24"/>
    </w:rPr>
  </w:style>
  <w:style w:type="character" w:customStyle="1" w:styleId="WW8Num15z0">
    <w:name w:val="WW8Num15z0"/>
    <w:rsid w:val="00EA238C"/>
    <w:rPr>
      <w:rFonts w:ascii="Times New Roman" w:hAnsi="Times New Roman"/>
    </w:rPr>
  </w:style>
  <w:style w:type="character" w:customStyle="1" w:styleId="WW8Num16z0">
    <w:name w:val="WW8Num16z0"/>
    <w:rsid w:val="00EA238C"/>
    <w:rPr>
      <w:rFonts w:ascii="Times New Roman" w:hAnsi="Times New Roman"/>
    </w:rPr>
  </w:style>
  <w:style w:type="character" w:customStyle="1" w:styleId="WW8Num17z0">
    <w:name w:val="WW8Num17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18z0">
    <w:name w:val="WW8Num18z0"/>
    <w:rsid w:val="00EA238C"/>
    <w:rPr>
      <w:rFonts w:ascii="Times New Roman" w:eastAsia="Times New Roman" w:hAnsi="Times New Roman" w:cs="Times New Roman"/>
    </w:rPr>
  </w:style>
  <w:style w:type="character" w:customStyle="1" w:styleId="WW8Num19z0">
    <w:name w:val="WW8Num19z0"/>
    <w:rsid w:val="00EA238C"/>
    <w:rPr>
      <w:rFonts w:ascii="Times New Roman" w:hAnsi="Times New Roman"/>
    </w:rPr>
  </w:style>
  <w:style w:type="character" w:customStyle="1" w:styleId="WW8Num21z0">
    <w:name w:val="WW8Num21z0"/>
    <w:rsid w:val="00EA238C"/>
    <w:rPr>
      <w:rFonts w:ascii="Times New Roman" w:hAnsi="Times New Roman"/>
    </w:rPr>
  </w:style>
  <w:style w:type="character" w:customStyle="1" w:styleId="WW8Num22z0">
    <w:name w:val="WW8Num22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24z0">
    <w:name w:val="WW8Num2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4z0">
    <w:name w:val="WW8NumSt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6z0">
    <w:name w:val="WW8NumSt6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9z0">
    <w:name w:val="WW8NumSt9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11z0">
    <w:name w:val="WW8NumSt11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-Standardnpsmoodstavce1">
    <w:name w:val="WW-Standardní písmo odstavce1"/>
    <w:rsid w:val="00EA238C"/>
  </w:style>
  <w:style w:type="character" w:styleId="slostrnky">
    <w:name w:val="page number"/>
    <w:basedOn w:val="WW-Standardnpsmoodstavce1"/>
    <w:semiHidden/>
    <w:rsid w:val="00EA238C"/>
  </w:style>
  <w:style w:type="character" w:styleId="Hypertextovodkaz">
    <w:name w:val="Hyperlink"/>
    <w:semiHidden/>
    <w:rsid w:val="00EA238C"/>
    <w:rPr>
      <w:color w:val="0000FF"/>
      <w:u w:val="single"/>
    </w:rPr>
  </w:style>
  <w:style w:type="character" w:customStyle="1" w:styleId="Symbolyproslovn">
    <w:name w:val="Symboly pro číslování"/>
    <w:rsid w:val="00EA238C"/>
  </w:style>
  <w:style w:type="character" w:styleId="Sledovanodkaz">
    <w:name w:val="FollowedHyperlink"/>
    <w:semiHidden/>
    <w:rsid w:val="00EA238C"/>
    <w:rPr>
      <w:color w:val="800080"/>
      <w:u w:val="single"/>
    </w:rPr>
  </w:style>
  <w:style w:type="character" w:customStyle="1" w:styleId="Odrky">
    <w:name w:val="Odrážky"/>
    <w:rsid w:val="00EA238C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rsid w:val="00EA238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rsid w:val="00EA238C"/>
    <w:pPr>
      <w:pBdr>
        <w:bottom w:val="single" w:sz="8" w:space="31" w:color="000000"/>
      </w:pBdr>
      <w:spacing w:line="360" w:lineRule="auto"/>
      <w:jc w:val="both"/>
    </w:pPr>
    <w:rPr>
      <w:rFonts w:ascii="Arial" w:hAnsi="Arial"/>
      <w:sz w:val="24"/>
    </w:rPr>
  </w:style>
  <w:style w:type="paragraph" w:styleId="Seznam">
    <w:name w:val="List"/>
    <w:basedOn w:val="Zkladntext"/>
    <w:semiHidden/>
    <w:rsid w:val="00EA238C"/>
    <w:rPr>
      <w:rFonts w:cs="Tahoma"/>
    </w:rPr>
  </w:style>
  <w:style w:type="paragraph" w:customStyle="1" w:styleId="Popisek">
    <w:name w:val="Popisek"/>
    <w:basedOn w:val="Normln"/>
    <w:rsid w:val="00EA238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EA238C"/>
    <w:pPr>
      <w:suppressLineNumbers/>
    </w:pPr>
    <w:rPr>
      <w:rFonts w:cs="Tahoma"/>
    </w:rPr>
  </w:style>
  <w:style w:type="paragraph" w:styleId="Zhlav">
    <w:name w:val="head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EA238C"/>
    <w:pPr>
      <w:spacing w:line="360" w:lineRule="auto"/>
      <w:ind w:firstLine="708"/>
      <w:jc w:val="both"/>
    </w:pPr>
    <w:rPr>
      <w:rFonts w:ascii="Arial" w:hAnsi="Arial"/>
      <w:sz w:val="24"/>
    </w:rPr>
  </w:style>
  <w:style w:type="paragraph" w:customStyle="1" w:styleId="Zkladntext21">
    <w:name w:val="Základní text 21"/>
    <w:basedOn w:val="Normln"/>
    <w:rsid w:val="00EA238C"/>
    <w:pPr>
      <w:spacing w:line="360" w:lineRule="auto"/>
      <w:jc w:val="both"/>
    </w:pPr>
    <w:rPr>
      <w:rFonts w:ascii="Arial" w:hAnsi="Arial"/>
      <w:sz w:val="24"/>
    </w:rPr>
  </w:style>
  <w:style w:type="paragraph" w:customStyle="1" w:styleId="Zkladntext31">
    <w:name w:val="Základní text 31"/>
    <w:basedOn w:val="Normln"/>
    <w:rsid w:val="00EA238C"/>
    <w:rPr>
      <w:rFonts w:ascii="Arial" w:hAnsi="Arial" w:cs="Arial"/>
      <w:sz w:val="24"/>
    </w:rPr>
  </w:style>
  <w:style w:type="paragraph" w:customStyle="1" w:styleId="Bntext">
    <w:name w:val="Běžný text"/>
    <w:basedOn w:val="Normln"/>
    <w:rsid w:val="00EA238C"/>
    <w:pPr>
      <w:spacing w:before="60" w:after="60"/>
      <w:ind w:firstLine="851"/>
      <w:jc w:val="both"/>
    </w:pPr>
    <w:rPr>
      <w:rFonts w:ascii="Arial" w:hAnsi="Arial"/>
    </w:rPr>
  </w:style>
  <w:style w:type="paragraph" w:customStyle="1" w:styleId="Zkladntextodsazen21">
    <w:name w:val="Základní text odsazený 21"/>
    <w:basedOn w:val="Normln"/>
    <w:rsid w:val="00EA238C"/>
    <w:pPr>
      <w:spacing w:line="360" w:lineRule="auto"/>
      <w:ind w:firstLine="708"/>
    </w:pPr>
    <w:rPr>
      <w:rFonts w:ascii="Arial" w:hAnsi="Arial"/>
      <w:bCs/>
      <w:sz w:val="24"/>
    </w:rPr>
  </w:style>
  <w:style w:type="paragraph" w:customStyle="1" w:styleId="Zkladntextodsazen31">
    <w:name w:val="Základní text odsazený 31"/>
    <w:basedOn w:val="Normln"/>
    <w:rsid w:val="00EA238C"/>
    <w:pPr>
      <w:widowControl w:val="0"/>
      <w:autoSpaceDE w:val="0"/>
      <w:spacing w:line="360" w:lineRule="auto"/>
      <w:ind w:firstLine="360"/>
    </w:pPr>
    <w:rPr>
      <w:rFonts w:ascii="Arial" w:hAnsi="Arial" w:cs="Arial"/>
      <w:sz w:val="24"/>
      <w:szCs w:val="22"/>
    </w:rPr>
  </w:style>
  <w:style w:type="paragraph" w:customStyle="1" w:styleId="Obsahtabulky">
    <w:name w:val="Obsah tabulky"/>
    <w:basedOn w:val="Normln"/>
    <w:rsid w:val="00EA238C"/>
    <w:pPr>
      <w:suppressLineNumbers/>
    </w:pPr>
  </w:style>
  <w:style w:type="paragraph" w:customStyle="1" w:styleId="Nadpistabulky">
    <w:name w:val="Nadpis tabulky"/>
    <w:basedOn w:val="Obsahtabulky"/>
    <w:rsid w:val="00EA238C"/>
    <w:pPr>
      <w:jc w:val="center"/>
    </w:pPr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3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33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basedOn w:val="Standardnpsmoodstavce"/>
    <w:link w:val="Nadpis2"/>
    <w:rsid w:val="00841D24"/>
    <w:rPr>
      <w:rFonts w:ascii="Arial" w:hAnsi="Arial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6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153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/>
  <LinksUpToDate>false</LinksUpToDate>
  <CharactersWithSpaces>1059</CharactersWithSpaces>
  <SharedDoc>false</SharedDoc>
  <HLinks>
    <vt:vector size="6" baseType="variant">
      <vt:variant>
        <vt:i4>4391031</vt:i4>
      </vt:variant>
      <vt:variant>
        <vt:i4>0</vt:i4>
      </vt:variant>
      <vt:variant>
        <vt:i4>0</vt:i4>
      </vt:variant>
      <vt:variant>
        <vt:i4>5</vt:i4>
      </vt:variant>
      <vt:variant>
        <vt:lpwstr>mailto:aqc@wo.cz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creator>Michal</dc:creator>
  <cp:lastModifiedBy>aqc@wo.cz</cp:lastModifiedBy>
  <cp:revision>6</cp:revision>
  <cp:lastPrinted>2014-02-04T11:09:00Z</cp:lastPrinted>
  <dcterms:created xsi:type="dcterms:W3CDTF">2023-11-12T11:42:00Z</dcterms:created>
  <dcterms:modified xsi:type="dcterms:W3CDTF">2023-11-21T08:15:00Z</dcterms:modified>
</cp:coreProperties>
</file>